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</w:tblGrid>
      <w:tr w:rsidR="00F61FEF" w14:paraId="1EE54714" w14:textId="77777777">
        <w:trPr>
          <w:cantSplit/>
        </w:trPr>
        <w:tc>
          <w:tcPr>
            <w:tcW w:w="4323" w:type="dxa"/>
            <w:shd w:val="clear" w:color="auto" w:fill="auto"/>
          </w:tcPr>
          <w:p w14:paraId="2431A074" w14:textId="0241F80B" w:rsidR="00F61FEF" w:rsidRDefault="00F61FEF" w:rsidP="001F32DF">
            <w:pPr>
              <w:ind w:left="142"/>
            </w:pPr>
            <w:r>
              <w:rPr>
                <w:rFonts w:ascii="Calibri" w:hAnsi="Calibri" w:cs="Calibri"/>
                <w:b/>
                <w:sz w:val="16"/>
              </w:rPr>
              <w:t xml:space="preserve">DIRECTION </w:t>
            </w:r>
            <w:r w:rsidR="002466EF">
              <w:rPr>
                <w:rFonts w:ascii="Calibri" w:hAnsi="Calibri" w:cs="Calibri"/>
                <w:b/>
                <w:sz w:val="16"/>
              </w:rPr>
              <w:t>SUPPORTS, OUTILS ET SOLIDARITE</w:t>
            </w:r>
            <w:r w:rsidR="002466EF">
              <w:rPr>
                <w:rFonts w:ascii="Calibri" w:hAnsi="Calibri" w:cs="Calibri"/>
                <w:b/>
                <w:sz w:val="16"/>
              </w:rPr>
              <w:br/>
              <w:t>BUREAU DES MARCHES</w:t>
            </w:r>
          </w:p>
        </w:tc>
      </w:tr>
      <w:tr w:rsidR="00F61FEF" w14:paraId="4559AC74" w14:textId="77777777">
        <w:trPr>
          <w:cantSplit/>
        </w:trPr>
        <w:tc>
          <w:tcPr>
            <w:tcW w:w="4323" w:type="dxa"/>
            <w:shd w:val="clear" w:color="auto" w:fill="E5E5E5"/>
          </w:tcPr>
          <w:p w14:paraId="5CE481F0" w14:textId="77777777" w:rsidR="00F61FEF" w:rsidRDefault="00F61FEF">
            <w:pPr>
              <w:snapToGrid w:val="0"/>
              <w:jc w:val="center"/>
              <w:rPr>
                <w:rFonts w:ascii="Calibri" w:hAnsi="Calibri" w:cs="Calibri"/>
                <w:b/>
                <w:sz w:val="8"/>
              </w:rPr>
            </w:pPr>
          </w:p>
        </w:tc>
      </w:tr>
    </w:tbl>
    <w:p w14:paraId="1C39B6EF" w14:textId="67EDAAD5" w:rsidR="00F61FEF" w:rsidRDefault="001C309D">
      <w:pPr>
        <w:rPr>
          <w:rFonts w:ascii="Calibri" w:hAnsi="Calibri" w:cs="Calibri"/>
          <w:sz w:val="18"/>
        </w:rPr>
      </w:pPr>
      <w:r>
        <w:rPr>
          <w:noProof/>
        </w:rPr>
        <w:pict w14:anchorId="79A64D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4" o:spid="_x0000_s1026" type="#_x0000_t75" style="position:absolute;margin-left:-66.95pt;margin-top:-78.4pt;width:67.35pt;height:98.9pt;z-index:251659264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</w:p>
    <w:p w14:paraId="6D2BABAA" w14:textId="77777777" w:rsidR="00F61FEF" w:rsidRDefault="00F61FEF">
      <w:pPr>
        <w:rPr>
          <w:rFonts w:ascii="Calibri" w:hAnsi="Calibri" w:cs="Calibri"/>
          <w:sz w:val="18"/>
        </w:rPr>
      </w:pPr>
    </w:p>
    <w:p w14:paraId="3F65857B" w14:textId="77777777" w:rsidR="00F61FEF" w:rsidRDefault="00F61FEF">
      <w:pPr>
        <w:rPr>
          <w:rFonts w:ascii="Calibri" w:hAnsi="Calibri" w:cs="Calibri"/>
          <w:sz w:val="18"/>
        </w:rPr>
      </w:pPr>
    </w:p>
    <w:p w14:paraId="34BE88BD" w14:textId="77777777" w:rsidR="00F61FEF" w:rsidRDefault="00F61FEF">
      <w:pPr>
        <w:rPr>
          <w:rFonts w:ascii="Calibri" w:hAnsi="Calibri" w:cs="Calibri"/>
          <w:sz w:val="18"/>
        </w:rPr>
      </w:pPr>
    </w:p>
    <w:p w14:paraId="0C909853" w14:textId="77777777" w:rsidR="00F61FEF" w:rsidRDefault="00F61FEF">
      <w:pPr>
        <w:rPr>
          <w:rFonts w:ascii="Calibri" w:hAnsi="Calibri" w:cs="Calibri"/>
          <w:sz w:val="18"/>
        </w:rPr>
      </w:pPr>
    </w:p>
    <w:p w14:paraId="22305D94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3482BDCC" w14:textId="2C94C003" w:rsidR="00F61FEF" w:rsidRPr="007C3934" w:rsidRDefault="001F32DF" w:rsidP="001F32DF">
      <w:pPr>
        <w:tabs>
          <w:tab w:val="left" w:pos="2460"/>
        </w:tabs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ab/>
      </w:r>
    </w:p>
    <w:p w14:paraId="16B81C72" w14:textId="1189A0E2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3027F305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07A2C3BD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0A3BD0A0" w14:textId="77777777" w:rsidR="00F61FEF" w:rsidRPr="007C3934" w:rsidRDefault="00F61FEF">
      <w:pPr>
        <w:pStyle w:val="Notedebasdepage"/>
        <w:jc w:val="center"/>
        <w:rPr>
          <w:rFonts w:ascii="Arial" w:hAnsi="Arial" w:cs="Arial"/>
          <w:b/>
          <w:sz w:val="22"/>
          <w:szCs w:val="22"/>
        </w:rPr>
      </w:pPr>
      <w:r w:rsidRPr="007C3934">
        <w:rPr>
          <w:rFonts w:ascii="Arial" w:hAnsi="Arial" w:cs="Arial"/>
          <w:b/>
          <w:sz w:val="22"/>
          <w:szCs w:val="22"/>
        </w:rPr>
        <w:t>DOSSIER TECHNIQUE REPONSE – LOT 1</w:t>
      </w:r>
    </w:p>
    <w:p w14:paraId="33BF4EFC" w14:textId="77777777" w:rsidR="00F61FEF" w:rsidRPr="007C3934" w:rsidRDefault="00F61FEF">
      <w:pPr>
        <w:rPr>
          <w:rFonts w:ascii="Arial" w:hAnsi="Arial" w:cs="Arial"/>
          <w:b/>
          <w:sz w:val="22"/>
          <w:szCs w:val="22"/>
        </w:rPr>
      </w:pPr>
    </w:p>
    <w:p w14:paraId="4D45F09D" w14:textId="77777777" w:rsidR="00F61FEF" w:rsidRPr="007C3934" w:rsidRDefault="00F61FEF">
      <w:pPr>
        <w:rPr>
          <w:rFonts w:ascii="Arial" w:hAnsi="Arial" w:cs="Arial"/>
          <w:b/>
          <w:sz w:val="22"/>
          <w:szCs w:val="22"/>
        </w:rPr>
      </w:pPr>
    </w:p>
    <w:p w14:paraId="0F2C936D" w14:textId="77777777" w:rsidR="00F61FEF" w:rsidRPr="007C3934" w:rsidRDefault="00F61FEF">
      <w:pPr>
        <w:rPr>
          <w:rFonts w:ascii="Arial" w:hAnsi="Arial" w:cs="Arial"/>
          <w:b/>
          <w:sz w:val="22"/>
          <w:szCs w:val="22"/>
        </w:rPr>
      </w:pPr>
      <w:r w:rsidRPr="007C3934">
        <w:rPr>
          <w:rFonts w:ascii="Arial" w:hAnsi="Arial" w:cs="Arial"/>
          <w:b/>
          <w:sz w:val="22"/>
          <w:szCs w:val="22"/>
          <w:u w:val="single"/>
        </w:rPr>
        <w:t>OBJET DE L’ACCORD-CADRE</w:t>
      </w:r>
      <w:r w:rsidRPr="007C3934">
        <w:rPr>
          <w:rFonts w:ascii="Arial" w:hAnsi="Arial" w:cs="Arial"/>
          <w:b/>
          <w:sz w:val="22"/>
          <w:szCs w:val="22"/>
        </w:rPr>
        <w:t xml:space="preserve"> :</w:t>
      </w:r>
    </w:p>
    <w:p w14:paraId="3C206EA6" w14:textId="77777777" w:rsidR="00F61FEF" w:rsidRPr="007C3934" w:rsidRDefault="00F61FE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41BD08" w14:textId="77777777" w:rsidR="00F61FEF" w:rsidRPr="007C3934" w:rsidRDefault="00F61FE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0"/>
      </w:tblGrid>
      <w:tr w:rsidR="00F61FEF" w:rsidRPr="007C3934" w14:paraId="7A04B35E" w14:textId="77777777">
        <w:trPr>
          <w:cantSplit/>
        </w:trPr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DB6DE" w14:textId="77777777" w:rsidR="00F61FEF" w:rsidRPr="007C3934" w:rsidRDefault="00F61FEF">
            <w:pPr>
              <w:pStyle w:val="Titre9"/>
              <w:spacing w:before="240"/>
              <w:rPr>
                <w:sz w:val="22"/>
                <w:szCs w:val="22"/>
              </w:rPr>
            </w:pPr>
            <w:r w:rsidRPr="007C3934">
              <w:rPr>
                <w:smallCaps w:val="0"/>
                <w:sz w:val="22"/>
                <w:szCs w:val="22"/>
              </w:rPr>
              <w:t xml:space="preserve">ERADICATION DES NUISIBLES, DESINSECTISATION ET DERATISATION/DESOURISATION </w:t>
            </w:r>
            <w:r w:rsidRPr="007C3934">
              <w:rPr>
                <w:smallCaps w:val="0"/>
                <w:sz w:val="22"/>
                <w:szCs w:val="22"/>
              </w:rPr>
              <w:br/>
              <w:t>DES LOCAUX DE LA C.A.F. DE PARIS</w:t>
            </w:r>
          </w:p>
          <w:p w14:paraId="5F5D501E" w14:textId="2A42C948" w:rsidR="00F61FEF" w:rsidRPr="007C3934" w:rsidRDefault="00F61F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Lot n°1 : Prestations d’éradication des nuisibles, de dératisation, de </w:t>
            </w:r>
            <w:proofErr w:type="spellStart"/>
            <w:r w:rsidRPr="007C3934">
              <w:rPr>
                <w:rFonts w:ascii="Arial" w:hAnsi="Arial" w:cs="Arial"/>
                <w:sz w:val="22"/>
                <w:szCs w:val="22"/>
              </w:rPr>
              <w:t>désourisation</w:t>
            </w:r>
            <w:proofErr w:type="spellEnd"/>
            <w:r w:rsidRPr="007C3934">
              <w:rPr>
                <w:rFonts w:ascii="Arial" w:hAnsi="Arial" w:cs="Arial"/>
                <w:sz w:val="22"/>
                <w:szCs w:val="22"/>
              </w:rPr>
              <w:t xml:space="preserve"> et de désinsectisation au sein </w:t>
            </w:r>
            <w:r w:rsidR="005A2BEE" w:rsidRPr="007C3934">
              <w:rPr>
                <w:rFonts w:ascii="Arial" w:hAnsi="Arial" w:cs="Arial"/>
                <w:sz w:val="22"/>
                <w:szCs w:val="22"/>
              </w:rPr>
              <w:t>des sites</w:t>
            </w:r>
            <w:r w:rsidRPr="007C3934">
              <w:rPr>
                <w:rFonts w:ascii="Arial" w:hAnsi="Arial" w:cs="Arial"/>
                <w:sz w:val="22"/>
                <w:szCs w:val="22"/>
              </w:rPr>
              <w:t xml:space="preserve"> de la Caf de Paris</w:t>
            </w:r>
            <w:r w:rsidR="005A2BEE" w:rsidRPr="007C3934">
              <w:rPr>
                <w:rFonts w:ascii="Arial" w:hAnsi="Arial" w:cs="Arial"/>
                <w:sz w:val="22"/>
                <w:szCs w:val="22"/>
              </w:rPr>
              <w:t xml:space="preserve"> situés </w:t>
            </w:r>
            <w:r w:rsidR="007D75B1" w:rsidRPr="007C3934">
              <w:rPr>
                <w:rFonts w:ascii="Arial" w:hAnsi="Arial" w:cs="Arial"/>
                <w:sz w:val="22"/>
                <w:szCs w:val="22"/>
              </w:rPr>
              <w:t xml:space="preserve">dans </w:t>
            </w:r>
            <w:r w:rsidR="007D75B1" w:rsidRPr="007C3934">
              <w:rPr>
                <w:rFonts w:ascii="Arial" w:eastAsia="Arial Unicode MS" w:hAnsi="Arial" w:cs="Arial"/>
                <w:color w:val="000000"/>
                <w:sz w:val="22"/>
                <w:szCs w:val="22"/>
                <w:lang w:bidi="hi-IN"/>
              </w:rPr>
              <w:t>les 12</w:t>
            </w:r>
            <w:r w:rsidR="007D75B1" w:rsidRPr="007C3934">
              <w:rPr>
                <w:rFonts w:ascii="Arial" w:eastAsia="Arial Unicode MS" w:hAnsi="Arial" w:cs="Arial"/>
                <w:color w:val="000000"/>
                <w:sz w:val="22"/>
                <w:szCs w:val="22"/>
                <w:vertAlign w:val="superscript"/>
                <w:lang w:bidi="hi-IN"/>
              </w:rPr>
              <w:t>ème</w:t>
            </w:r>
            <w:r w:rsidR="007D75B1" w:rsidRPr="007C3934">
              <w:rPr>
                <w:rFonts w:ascii="Arial" w:eastAsia="Arial Unicode MS" w:hAnsi="Arial" w:cs="Arial"/>
                <w:color w:val="000000"/>
                <w:sz w:val="22"/>
                <w:szCs w:val="22"/>
                <w:lang w:bidi="hi-IN"/>
              </w:rPr>
              <w:t xml:space="preserve">, </w:t>
            </w:r>
            <w:proofErr w:type="gramStart"/>
            <w:r w:rsidR="007D75B1" w:rsidRPr="007C3934">
              <w:rPr>
                <w:rFonts w:ascii="Arial" w:eastAsia="Arial Unicode MS" w:hAnsi="Arial" w:cs="Arial"/>
                <w:color w:val="000000"/>
                <w:sz w:val="22"/>
                <w:szCs w:val="22"/>
                <w:lang w:bidi="hi-IN"/>
              </w:rPr>
              <w:t>13</w:t>
            </w:r>
            <w:r w:rsidR="007D75B1" w:rsidRPr="007C3934">
              <w:rPr>
                <w:rFonts w:ascii="Arial" w:eastAsia="Arial Unicode MS" w:hAnsi="Arial" w:cs="Arial"/>
                <w:color w:val="000000"/>
                <w:sz w:val="22"/>
                <w:szCs w:val="22"/>
                <w:vertAlign w:val="superscript"/>
                <w:lang w:bidi="hi-IN"/>
              </w:rPr>
              <w:t>ème</w:t>
            </w:r>
            <w:r w:rsidR="007D75B1" w:rsidRPr="007C3934">
              <w:rPr>
                <w:rFonts w:ascii="Arial" w:eastAsia="Arial Unicode MS" w:hAnsi="Arial" w:cs="Arial"/>
                <w:color w:val="000000"/>
                <w:sz w:val="22"/>
                <w:szCs w:val="22"/>
                <w:lang w:bidi="hi-IN"/>
              </w:rPr>
              <w:t xml:space="preserve"> et 15</w:t>
            </w:r>
            <w:r w:rsidR="007D75B1" w:rsidRPr="007C3934">
              <w:rPr>
                <w:rFonts w:ascii="Arial" w:eastAsia="Arial Unicode MS" w:hAnsi="Arial" w:cs="Arial"/>
                <w:color w:val="000000"/>
                <w:sz w:val="22"/>
                <w:szCs w:val="22"/>
                <w:vertAlign w:val="superscript"/>
                <w:lang w:bidi="hi-IN"/>
              </w:rPr>
              <w:t>ème</w:t>
            </w:r>
            <w:r w:rsidR="007D75B1" w:rsidRPr="007C3934">
              <w:rPr>
                <w:rFonts w:ascii="Arial" w:eastAsia="Arial Unicode MS" w:hAnsi="Arial" w:cs="Arial"/>
                <w:color w:val="000000"/>
                <w:sz w:val="22"/>
                <w:szCs w:val="22"/>
                <w:lang w:bidi="hi-IN"/>
              </w:rPr>
              <w:t xml:space="preserve"> arrondissements</w:t>
            </w:r>
            <w:proofErr w:type="gramEnd"/>
            <w:r w:rsidR="007D75B1" w:rsidRPr="007C3934">
              <w:rPr>
                <w:rFonts w:ascii="Arial" w:eastAsia="Arial Unicode MS" w:hAnsi="Arial" w:cs="Arial"/>
                <w:color w:val="000000"/>
                <w:sz w:val="22"/>
                <w:szCs w:val="22"/>
                <w:lang w:bidi="hi-IN"/>
              </w:rPr>
              <w:t xml:space="preserve"> de Paris</w:t>
            </w:r>
          </w:p>
          <w:p w14:paraId="19D77734" w14:textId="77777777" w:rsidR="00F61FEF" w:rsidRPr="007C3934" w:rsidRDefault="00F61F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62272B" w14:textId="77777777" w:rsidR="00F61FEF" w:rsidRPr="007C3934" w:rsidRDefault="00F61FEF">
      <w:pPr>
        <w:pStyle w:val="Pieddepag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4D856693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19CDFCB4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0E6450EC" w14:textId="77777777" w:rsidR="00F61FEF" w:rsidRPr="007C3934" w:rsidRDefault="00F61FEF">
      <w:pPr>
        <w:jc w:val="both"/>
        <w:rPr>
          <w:rFonts w:ascii="Arial" w:hAnsi="Arial" w:cs="Arial"/>
          <w:b/>
          <w:sz w:val="22"/>
          <w:szCs w:val="22"/>
        </w:rPr>
      </w:pPr>
      <w:r w:rsidRPr="007C3934">
        <w:rPr>
          <w:rFonts w:ascii="Arial" w:hAnsi="Arial" w:cs="Arial"/>
          <w:b/>
          <w:sz w:val="22"/>
          <w:szCs w:val="22"/>
        </w:rPr>
        <w:t>LE POUVOIR ADJUDICATEUR EST DANS L’ATTENTE D’UN MEMOIRE TECHNIQUE PERSONNALISE QUI REPOND AUX BESOINS DE LA CAF DE PARIS.</w:t>
      </w:r>
    </w:p>
    <w:p w14:paraId="398124CF" w14:textId="77777777" w:rsidR="00F61FEF" w:rsidRPr="007C3934" w:rsidRDefault="00F61FEF">
      <w:pPr>
        <w:jc w:val="both"/>
        <w:rPr>
          <w:rFonts w:ascii="Arial" w:hAnsi="Arial" w:cs="Arial"/>
          <w:b/>
          <w:sz w:val="22"/>
          <w:szCs w:val="22"/>
        </w:rPr>
      </w:pPr>
    </w:p>
    <w:p w14:paraId="2A6DE015" w14:textId="77777777" w:rsidR="00F61FEF" w:rsidRPr="007C3934" w:rsidRDefault="00F61FEF">
      <w:pPr>
        <w:jc w:val="both"/>
        <w:rPr>
          <w:rFonts w:ascii="Arial" w:hAnsi="Arial" w:cs="Arial"/>
          <w:b/>
          <w:sz w:val="22"/>
          <w:szCs w:val="22"/>
        </w:rPr>
      </w:pPr>
      <w:r w:rsidRPr="007C3934">
        <w:rPr>
          <w:rFonts w:ascii="Arial" w:hAnsi="Arial" w:cs="Arial"/>
          <w:b/>
          <w:sz w:val="22"/>
          <w:szCs w:val="22"/>
        </w:rPr>
        <w:t xml:space="preserve">LE CANDIDAT DOIT </w:t>
      </w:r>
      <w:r w:rsidRPr="007C3934">
        <w:rPr>
          <w:rFonts w:ascii="Arial" w:hAnsi="Arial" w:cs="Arial"/>
          <w:b/>
          <w:color w:val="FF0000"/>
          <w:sz w:val="22"/>
          <w:szCs w:val="22"/>
          <w:u w:val="single"/>
        </w:rPr>
        <w:t>IMPERATIVEMENT COMPLETER LE PRESENT DOCUMENT</w:t>
      </w:r>
      <w:r w:rsidRPr="007C3934">
        <w:rPr>
          <w:rFonts w:ascii="Arial" w:hAnsi="Arial" w:cs="Arial"/>
          <w:b/>
          <w:sz w:val="22"/>
          <w:szCs w:val="22"/>
        </w:rPr>
        <w:t xml:space="preserve"> ET LE REMETTRE DANS SON PLI.</w:t>
      </w:r>
    </w:p>
    <w:p w14:paraId="543A5906" w14:textId="77777777" w:rsidR="00F61FEF" w:rsidRPr="007C3934" w:rsidRDefault="00F61FEF">
      <w:pPr>
        <w:jc w:val="both"/>
        <w:rPr>
          <w:rFonts w:ascii="Arial" w:hAnsi="Arial" w:cs="Arial"/>
          <w:b/>
          <w:sz w:val="22"/>
          <w:szCs w:val="22"/>
        </w:rPr>
      </w:pPr>
      <w:r w:rsidRPr="007C3934">
        <w:rPr>
          <w:rFonts w:ascii="Arial" w:hAnsi="Arial" w:cs="Arial"/>
          <w:b/>
          <w:sz w:val="22"/>
          <w:szCs w:val="22"/>
        </w:rPr>
        <w:t xml:space="preserve">IL </w:t>
      </w:r>
      <w:r w:rsidRPr="007C3934">
        <w:rPr>
          <w:rFonts w:ascii="Arial" w:hAnsi="Arial" w:cs="Arial"/>
          <w:b/>
          <w:color w:val="FF0000"/>
          <w:sz w:val="22"/>
          <w:szCs w:val="22"/>
          <w:u w:val="single"/>
        </w:rPr>
        <w:t>DOIT COMPLETER</w:t>
      </w:r>
      <w:r w:rsidRPr="007C3934">
        <w:rPr>
          <w:rFonts w:ascii="Arial" w:hAnsi="Arial" w:cs="Arial"/>
          <w:b/>
          <w:sz w:val="22"/>
          <w:szCs w:val="22"/>
        </w:rPr>
        <w:t xml:space="preserve"> TOUTES LES RUBRIQUES AVEC PRECISION POUR PERMETTRE L’ANALYSE DE SA PROPOSITION,</w:t>
      </w:r>
    </w:p>
    <w:p w14:paraId="5D761B63" w14:textId="77777777" w:rsidR="00F61FEF" w:rsidRPr="007C3934" w:rsidRDefault="00F61FEF">
      <w:pPr>
        <w:jc w:val="both"/>
        <w:rPr>
          <w:rFonts w:ascii="Arial" w:hAnsi="Arial" w:cs="Arial"/>
          <w:b/>
          <w:sz w:val="22"/>
          <w:szCs w:val="22"/>
        </w:rPr>
      </w:pPr>
    </w:p>
    <w:p w14:paraId="17058780" w14:textId="77777777" w:rsidR="00F61FEF" w:rsidRPr="007C3934" w:rsidRDefault="00F61FEF">
      <w:pPr>
        <w:jc w:val="both"/>
        <w:rPr>
          <w:rFonts w:ascii="Arial" w:hAnsi="Arial" w:cs="Arial"/>
          <w:b/>
          <w:sz w:val="22"/>
          <w:szCs w:val="22"/>
        </w:rPr>
      </w:pPr>
      <w:r w:rsidRPr="007C3934">
        <w:rPr>
          <w:rFonts w:ascii="Arial" w:hAnsi="Arial" w:cs="Arial"/>
          <w:b/>
          <w:sz w:val="22"/>
          <w:szCs w:val="22"/>
        </w:rPr>
        <w:t xml:space="preserve">LE CANDIDAT DOIT VEILLER A APPORTER TOUS LES RENSEIGNEMENTS PERMETTANT DE NOTER SON OFFRE. </w:t>
      </w:r>
    </w:p>
    <w:p w14:paraId="4A2BE781" w14:textId="77777777" w:rsidR="00F61FEF" w:rsidRPr="007C3934" w:rsidRDefault="00F61FEF">
      <w:pPr>
        <w:rPr>
          <w:rFonts w:ascii="Arial" w:hAnsi="Arial" w:cs="Arial"/>
          <w:b/>
          <w:sz w:val="22"/>
          <w:szCs w:val="22"/>
        </w:rPr>
      </w:pPr>
    </w:p>
    <w:p w14:paraId="115D2DF0" w14:textId="77777777" w:rsidR="00F61FEF" w:rsidRPr="007C3934" w:rsidRDefault="00F61FEF">
      <w:pPr>
        <w:rPr>
          <w:rFonts w:ascii="Arial" w:hAnsi="Arial" w:cs="Arial"/>
          <w:b/>
          <w:sz w:val="22"/>
          <w:szCs w:val="22"/>
        </w:rPr>
      </w:pPr>
    </w:p>
    <w:p w14:paraId="3EB7FD25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33774DAF" w14:textId="77777777" w:rsidR="00F61FEF" w:rsidRDefault="00F61FEF">
      <w:pPr>
        <w:rPr>
          <w:rFonts w:ascii="Arial" w:hAnsi="Arial" w:cs="Arial"/>
          <w:sz w:val="22"/>
          <w:szCs w:val="22"/>
        </w:rPr>
      </w:pPr>
    </w:p>
    <w:p w14:paraId="616FF70C" w14:textId="77777777" w:rsidR="007C3934" w:rsidRDefault="007C3934">
      <w:pPr>
        <w:rPr>
          <w:rFonts w:ascii="Arial" w:hAnsi="Arial" w:cs="Arial"/>
          <w:sz w:val="22"/>
          <w:szCs w:val="22"/>
        </w:rPr>
      </w:pPr>
    </w:p>
    <w:p w14:paraId="145C3901" w14:textId="77777777" w:rsidR="007C3934" w:rsidRDefault="007C3934">
      <w:pPr>
        <w:rPr>
          <w:rFonts w:ascii="Arial" w:hAnsi="Arial" w:cs="Arial"/>
          <w:sz w:val="22"/>
          <w:szCs w:val="22"/>
        </w:rPr>
      </w:pPr>
    </w:p>
    <w:p w14:paraId="7445F4D7" w14:textId="77777777" w:rsidR="007C3934" w:rsidRDefault="007C3934">
      <w:pPr>
        <w:rPr>
          <w:rFonts w:ascii="Arial" w:hAnsi="Arial" w:cs="Arial"/>
          <w:sz w:val="22"/>
          <w:szCs w:val="22"/>
        </w:rPr>
      </w:pPr>
    </w:p>
    <w:p w14:paraId="29040132" w14:textId="77777777" w:rsidR="007C3934" w:rsidRDefault="007C3934">
      <w:pPr>
        <w:rPr>
          <w:rFonts w:ascii="Arial" w:hAnsi="Arial" w:cs="Arial"/>
          <w:sz w:val="22"/>
          <w:szCs w:val="22"/>
        </w:rPr>
      </w:pPr>
    </w:p>
    <w:p w14:paraId="5A9444E0" w14:textId="77777777" w:rsidR="007C3934" w:rsidRDefault="007C3934">
      <w:pPr>
        <w:rPr>
          <w:rFonts w:ascii="Arial" w:hAnsi="Arial" w:cs="Arial"/>
          <w:sz w:val="22"/>
          <w:szCs w:val="22"/>
        </w:rPr>
      </w:pPr>
    </w:p>
    <w:p w14:paraId="31C457E2" w14:textId="77777777" w:rsidR="007C3934" w:rsidRDefault="007C3934">
      <w:pPr>
        <w:rPr>
          <w:rFonts w:ascii="Arial" w:hAnsi="Arial" w:cs="Arial"/>
          <w:sz w:val="22"/>
          <w:szCs w:val="22"/>
        </w:rPr>
      </w:pPr>
    </w:p>
    <w:p w14:paraId="5949A9A5" w14:textId="77777777" w:rsidR="007C3934" w:rsidRDefault="007C3934">
      <w:pPr>
        <w:rPr>
          <w:rFonts w:ascii="Arial" w:hAnsi="Arial" w:cs="Arial"/>
          <w:sz w:val="22"/>
          <w:szCs w:val="22"/>
        </w:rPr>
      </w:pPr>
    </w:p>
    <w:p w14:paraId="22DE588F" w14:textId="77777777" w:rsidR="007C3934" w:rsidRPr="007C3934" w:rsidRDefault="007C3934">
      <w:pPr>
        <w:rPr>
          <w:rFonts w:ascii="Arial" w:hAnsi="Arial" w:cs="Arial"/>
          <w:sz w:val="22"/>
          <w:szCs w:val="22"/>
        </w:rPr>
      </w:pPr>
    </w:p>
    <w:p w14:paraId="02EBF2DE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30D0DC48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5D7CAEB4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6E5886A7" w14:textId="77777777" w:rsidR="007C3934" w:rsidRPr="007C3934" w:rsidRDefault="007C3934" w:rsidP="007C3934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4B6264E" w14:textId="117FB11E" w:rsidR="00F61FEF" w:rsidRPr="007C3934" w:rsidRDefault="00F61FEF">
      <w:pPr>
        <w:numPr>
          <w:ilvl w:val="0"/>
          <w:numId w:val="4"/>
        </w:numPr>
        <w:rPr>
          <w:rFonts w:ascii="Arial" w:hAnsi="Arial" w:cs="Arial"/>
          <w:sz w:val="22"/>
          <w:szCs w:val="22"/>
          <w:u w:val="single"/>
        </w:rPr>
      </w:pPr>
      <w:r w:rsidRPr="007C3934">
        <w:rPr>
          <w:rFonts w:ascii="Arial" w:hAnsi="Arial" w:cs="Arial"/>
          <w:sz w:val="22"/>
          <w:szCs w:val="22"/>
          <w:u w:val="single"/>
        </w:rPr>
        <w:t xml:space="preserve">Qualification de l’équipe dédiée </w:t>
      </w:r>
    </w:p>
    <w:p w14:paraId="5EA185BD" w14:textId="77777777" w:rsidR="00836498" w:rsidRPr="007C3934" w:rsidRDefault="00836498" w:rsidP="00836498">
      <w:pPr>
        <w:ind w:left="1425"/>
        <w:rPr>
          <w:rFonts w:ascii="Arial" w:hAnsi="Arial" w:cs="Arial"/>
          <w:sz w:val="22"/>
          <w:szCs w:val="22"/>
          <w:u w:val="single"/>
        </w:rPr>
      </w:pPr>
    </w:p>
    <w:p w14:paraId="3E93CB89" w14:textId="3DE44114" w:rsidR="00836498" w:rsidRPr="007C3934" w:rsidRDefault="00836498" w:rsidP="00836498">
      <w:pPr>
        <w:jc w:val="both"/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 xml:space="preserve">Les membres de l’équipe susceptibles d’intervenir </w:t>
      </w:r>
      <w:r w:rsidR="007C3934" w:rsidRPr="007C3934">
        <w:rPr>
          <w:rFonts w:ascii="Arial" w:hAnsi="Arial" w:cs="Arial"/>
          <w:sz w:val="22"/>
          <w:szCs w:val="22"/>
        </w:rPr>
        <w:t xml:space="preserve">doivent </w:t>
      </w:r>
      <w:r w:rsidRPr="007C3934">
        <w:rPr>
          <w:rFonts w:ascii="Arial" w:hAnsi="Arial" w:cs="Arial"/>
          <w:sz w:val="22"/>
          <w:szCs w:val="22"/>
        </w:rPr>
        <w:t>être détenteurs :</w:t>
      </w:r>
    </w:p>
    <w:p w14:paraId="46F40C3A" w14:textId="77777777" w:rsidR="00836498" w:rsidRPr="007C3934" w:rsidRDefault="00836498" w:rsidP="00836498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C3934">
        <w:rPr>
          <w:rFonts w:ascii="Arial" w:hAnsi="Arial" w:cs="Arial"/>
          <w:sz w:val="22"/>
          <w:szCs w:val="22"/>
        </w:rPr>
        <w:t>du</w:t>
      </w:r>
      <w:proofErr w:type="gramEnd"/>
      <w:r w:rsidRPr="007C3934">
        <w:rPr>
          <w:rFonts w:ascii="Arial" w:hAnsi="Arial" w:cs="Arial"/>
          <w:sz w:val="22"/>
          <w:szCs w:val="22"/>
        </w:rPr>
        <w:t xml:space="preserve"> certificat </w:t>
      </w:r>
      <w:proofErr w:type="spellStart"/>
      <w:r w:rsidRPr="007C3934">
        <w:rPr>
          <w:rFonts w:ascii="Arial" w:hAnsi="Arial" w:cs="Arial"/>
          <w:sz w:val="22"/>
          <w:szCs w:val="22"/>
        </w:rPr>
        <w:t>Certibiocide</w:t>
      </w:r>
      <w:proofErr w:type="spellEnd"/>
      <w:r w:rsidRPr="007C3934">
        <w:rPr>
          <w:rFonts w:ascii="Arial" w:hAnsi="Arial" w:cs="Arial"/>
          <w:sz w:val="22"/>
          <w:szCs w:val="22"/>
        </w:rPr>
        <w:t> ;</w:t>
      </w:r>
    </w:p>
    <w:p w14:paraId="1B85F586" w14:textId="10F37325" w:rsidR="00836498" w:rsidRPr="007C3934" w:rsidRDefault="007C3934" w:rsidP="00836498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</w:t>
      </w:r>
      <w:r w:rsidR="00836498" w:rsidRPr="007C3934">
        <w:rPr>
          <w:rFonts w:ascii="Arial" w:hAnsi="Arial" w:cs="Arial"/>
          <w:sz w:val="22"/>
          <w:szCs w:val="22"/>
        </w:rPr>
        <w:t>t</w:t>
      </w:r>
      <w:proofErr w:type="gramEnd"/>
      <w:r w:rsidR="00836498" w:rsidRPr="007C3934">
        <w:rPr>
          <w:rFonts w:ascii="Arial" w:hAnsi="Arial" w:cs="Arial"/>
          <w:sz w:val="22"/>
          <w:szCs w:val="22"/>
        </w:rPr>
        <w:t xml:space="preserve"> du certificat d’aptitude.</w:t>
      </w:r>
    </w:p>
    <w:p w14:paraId="21EA877F" w14:textId="77777777" w:rsidR="00836498" w:rsidRPr="007C3934" w:rsidRDefault="00836498" w:rsidP="00836498">
      <w:pPr>
        <w:jc w:val="both"/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 xml:space="preserve">Ces documents doivent être en cours de validité. </w:t>
      </w:r>
    </w:p>
    <w:p w14:paraId="16A1C80B" w14:textId="77777777" w:rsidR="00836498" w:rsidRPr="007C3934" w:rsidRDefault="00836498" w:rsidP="00836498">
      <w:pPr>
        <w:jc w:val="both"/>
        <w:rPr>
          <w:rFonts w:ascii="Arial" w:hAnsi="Arial" w:cs="Arial"/>
          <w:sz w:val="22"/>
          <w:szCs w:val="22"/>
        </w:rPr>
      </w:pPr>
    </w:p>
    <w:p w14:paraId="005B7810" w14:textId="70D24985" w:rsidR="00836498" w:rsidRPr="007C3934" w:rsidRDefault="00836498" w:rsidP="00836498">
      <w:pPr>
        <w:jc w:val="both"/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 xml:space="preserve">Le candidat complète le tableau ci-dessous et ajoute si nécessaire des colonnes pour présenter l’équipe qui sera en charge des prestations au sein de la Caf de Paris </w:t>
      </w:r>
    </w:p>
    <w:p w14:paraId="3D5CDDB1" w14:textId="77777777" w:rsidR="00836498" w:rsidRPr="007C3934" w:rsidRDefault="00836498" w:rsidP="0083649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9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257"/>
        <w:gridCol w:w="2438"/>
        <w:gridCol w:w="2438"/>
        <w:gridCol w:w="2458"/>
      </w:tblGrid>
      <w:tr w:rsidR="009053E0" w:rsidRPr="007C3934" w14:paraId="3C80C91A" w14:textId="77777777" w:rsidTr="00836498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6675D" w14:textId="77777777" w:rsidR="009053E0" w:rsidRPr="007C3934" w:rsidRDefault="009053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81381" w14:textId="5F921952" w:rsidR="009053E0" w:rsidRPr="007C3934" w:rsidRDefault="009053E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Nom/Prénom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128F5" w14:textId="0B31D4C0" w:rsidR="009053E0" w:rsidRPr="007C3934" w:rsidRDefault="009053E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Nom/Prénom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D2AD4" w14:textId="060F8B50" w:rsidR="009053E0" w:rsidRPr="007C3934" w:rsidRDefault="009053E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Nom/Prénom</w:t>
            </w:r>
          </w:p>
        </w:tc>
      </w:tr>
      <w:tr w:rsidR="00F61FEF" w:rsidRPr="007C3934" w14:paraId="2319F0BC" w14:textId="77777777" w:rsidTr="00836498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3D09D" w14:textId="1DA46A2D" w:rsidR="00F61FEF" w:rsidRPr="007C3934" w:rsidRDefault="00836498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Composition de l’équipe dédiée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6DF6B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5D12E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6AC3A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1FEF" w:rsidRPr="007C3934" w14:paraId="1EA81A68" w14:textId="77777777" w:rsidTr="00836498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51099" w14:textId="531600B7" w:rsidR="00F61FEF" w:rsidRPr="007C3934" w:rsidRDefault="00836498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Date de fin de validité du c</w:t>
            </w:r>
            <w:r w:rsidR="00F61FEF" w:rsidRPr="007C3934">
              <w:rPr>
                <w:rFonts w:ascii="Arial" w:hAnsi="Arial" w:cs="Arial"/>
                <w:sz w:val="22"/>
                <w:szCs w:val="22"/>
              </w:rPr>
              <w:t>ertificat</w:t>
            </w:r>
            <w:r w:rsidR="009053E0" w:rsidRPr="007C39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09D">
              <w:rPr>
                <w:rFonts w:ascii="Arial" w:hAnsi="Arial" w:cs="Arial"/>
                <w:sz w:val="22"/>
                <w:szCs w:val="22"/>
              </w:rPr>
              <w:t>C</w:t>
            </w:r>
            <w:r w:rsidRPr="007C3934">
              <w:rPr>
                <w:rFonts w:ascii="Arial" w:hAnsi="Arial" w:cs="Arial"/>
                <w:sz w:val="22"/>
                <w:szCs w:val="22"/>
              </w:rPr>
              <w:t>ertibioc</w:t>
            </w:r>
            <w:r w:rsidR="00456E63">
              <w:rPr>
                <w:rFonts w:ascii="Arial" w:hAnsi="Arial" w:cs="Arial"/>
                <w:sz w:val="22"/>
                <w:szCs w:val="22"/>
              </w:rPr>
              <w:t>i</w:t>
            </w:r>
            <w:r w:rsidRPr="007C3934">
              <w:rPr>
                <w:rFonts w:ascii="Arial" w:hAnsi="Arial" w:cs="Arial"/>
                <w:sz w:val="22"/>
                <w:szCs w:val="22"/>
              </w:rPr>
              <w:t>de</w:t>
            </w:r>
            <w:proofErr w:type="spellEnd"/>
            <w:r w:rsidRPr="007C39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A8F2E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3AA22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2ACB3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1FEF" w:rsidRPr="007C3934" w14:paraId="4CD86196" w14:textId="77777777" w:rsidTr="00836498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9D748" w14:textId="34EC736A" w:rsidR="00F61FEF" w:rsidRPr="007C3934" w:rsidRDefault="00836498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Date de fin du certificat d’aptitude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4B448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500CD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9FBA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6498" w:rsidRPr="007C3934" w14:paraId="5F4CE1BE" w14:textId="77777777" w:rsidTr="00836498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0122E" w14:textId="59F95331" w:rsidR="00836498" w:rsidRPr="007C3934" w:rsidRDefault="00836498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Autres certificats ou formations du salarié concerné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63811" w14:textId="77777777" w:rsidR="00836498" w:rsidRPr="007C3934" w:rsidRDefault="0083649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1B759" w14:textId="77777777" w:rsidR="00836498" w:rsidRPr="007C3934" w:rsidRDefault="0083649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39CA3" w14:textId="77777777" w:rsidR="00836498" w:rsidRPr="007C3934" w:rsidRDefault="0083649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24881E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010D4CD7" w14:textId="77777777" w:rsidR="007C3934" w:rsidRPr="007C3934" w:rsidRDefault="007C3934" w:rsidP="00772763">
      <w:pPr>
        <w:tabs>
          <w:tab w:val="left" w:pos="990"/>
        </w:tabs>
        <w:rPr>
          <w:rFonts w:ascii="Arial" w:hAnsi="Arial" w:cs="Arial"/>
          <w:sz w:val="22"/>
          <w:szCs w:val="22"/>
        </w:rPr>
      </w:pPr>
    </w:p>
    <w:p w14:paraId="03AAF6A1" w14:textId="1EA76DC7" w:rsidR="00F61FEF" w:rsidRPr="007C3934" w:rsidRDefault="00014236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  <w:u w:val="single"/>
        </w:rPr>
        <w:t>U</w:t>
      </w:r>
      <w:r w:rsidR="00F61FEF" w:rsidRPr="007C3934">
        <w:rPr>
          <w:rFonts w:ascii="Arial" w:hAnsi="Arial" w:cs="Arial"/>
          <w:sz w:val="22"/>
          <w:szCs w:val="22"/>
          <w:u w:val="single"/>
        </w:rPr>
        <w:t xml:space="preserve">tilisation de produits biocides autorisés sur le marché </w:t>
      </w:r>
    </w:p>
    <w:p w14:paraId="50C41EB5" w14:textId="77777777" w:rsidR="00F61FEF" w:rsidRPr="007C3934" w:rsidRDefault="00F61FEF">
      <w:pPr>
        <w:ind w:left="1425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510"/>
        <w:gridCol w:w="6005"/>
      </w:tblGrid>
      <w:tr w:rsidR="00F61FEF" w:rsidRPr="007C3934" w14:paraId="7E5BD4E7" w14:textId="77777777">
        <w:tc>
          <w:tcPr>
            <w:tcW w:w="9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AE3A4" w14:textId="77777777" w:rsidR="00F61FEF" w:rsidRPr="007C3934" w:rsidRDefault="00F61FEF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Pourcentage de produits biocides utilisés par le candidat et disposant d’une autorisation de mise sur le marché (A.M.M)</w:t>
            </w:r>
          </w:p>
        </w:tc>
      </w:tr>
      <w:tr w:rsidR="00F61FEF" w:rsidRPr="007C3934" w14:paraId="35EB4F97" w14:textId="7777777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3A951" w14:textId="77777777" w:rsidR="00F61FEF" w:rsidRPr="007C3934" w:rsidRDefault="00F61FEF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Entre 80% et 100%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34498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1FEF" w:rsidRPr="007C3934" w14:paraId="1CD3BE18" w14:textId="7777777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91B90" w14:textId="77777777" w:rsidR="00F61FEF" w:rsidRPr="007C3934" w:rsidRDefault="00F61FEF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Entre 79% et 50%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336A2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1FEF" w:rsidRPr="007C3934" w14:paraId="30CABB70" w14:textId="7777777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05F03" w14:textId="77777777" w:rsidR="00F61FEF" w:rsidRPr="007C3934" w:rsidRDefault="00F61FEF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Inférieur ou égal à 49%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9A3B9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859040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48AFE418" w14:textId="04F55A9C" w:rsidR="00014236" w:rsidRDefault="00014236">
      <w:pPr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>Toutes les fiches et notices doivent être fournies.</w:t>
      </w:r>
    </w:p>
    <w:p w14:paraId="7D75716B" w14:textId="77777777" w:rsidR="007C3934" w:rsidRDefault="007C3934">
      <w:pPr>
        <w:rPr>
          <w:rFonts w:ascii="Arial" w:hAnsi="Arial" w:cs="Arial"/>
          <w:sz w:val="22"/>
          <w:szCs w:val="22"/>
        </w:rPr>
      </w:pPr>
    </w:p>
    <w:p w14:paraId="5AFBDBE9" w14:textId="2BA17501" w:rsidR="00F61FEF" w:rsidRPr="007C3934" w:rsidRDefault="00F61FEF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  <w:u w:val="single"/>
        </w:rPr>
        <w:t xml:space="preserve">Utilisation de véhicules propres dans le cadre de l’exécution des prestations </w:t>
      </w:r>
    </w:p>
    <w:p w14:paraId="0B3072CF" w14:textId="77777777" w:rsidR="00F61FEF" w:rsidRPr="007C3934" w:rsidRDefault="00F61FEF">
      <w:pPr>
        <w:ind w:left="1425"/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930"/>
        <w:gridCol w:w="3585"/>
      </w:tblGrid>
      <w:tr w:rsidR="00F61FEF" w:rsidRPr="007C3934" w14:paraId="5126B1C7" w14:textId="77777777" w:rsidTr="00456E63"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117A9" w14:textId="70138A8D" w:rsidR="00F61FEF" w:rsidRPr="007C3934" w:rsidRDefault="00F61FEF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Véhicule électrique</w:t>
            </w:r>
            <w:r w:rsidR="00456E63">
              <w:rPr>
                <w:rFonts w:ascii="Arial" w:hAnsi="Arial" w:cs="Arial"/>
                <w:sz w:val="22"/>
                <w:szCs w:val="22"/>
              </w:rPr>
              <w:t xml:space="preserve">/ hybride </w:t>
            </w:r>
            <w:r w:rsidRPr="007C3934">
              <w:rPr>
                <w:rFonts w:ascii="Arial" w:hAnsi="Arial" w:cs="Arial"/>
                <w:sz w:val="22"/>
                <w:szCs w:val="22"/>
              </w:rPr>
              <w:t>: + de 50 %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58B89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1FEF" w:rsidRPr="007C3934" w14:paraId="328096F2" w14:textId="77777777" w:rsidTr="00456E63"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2A46F" w14:textId="2292FAC3" w:rsidR="00F61FEF" w:rsidRPr="007C3934" w:rsidRDefault="00F61FEF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Véhicule autre : + de 50 %</w:t>
            </w:r>
            <w:r w:rsidR="001D7054" w:rsidRPr="007C3934">
              <w:rPr>
                <w:rFonts w:ascii="Arial" w:hAnsi="Arial" w:cs="Arial"/>
                <w:sz w:val="22"/>
                <w:szCs w:val="22"/>
              </w:rPr>
              <w:t xml:space="preserve"> (type essence, diesel, </w:t>
            </w:r>
            <w:r w:rsidR="00FB2B0C" w:rsidRPr="007C3934">
              <w:rPr>
                <w:rFonts w:ascii="Arial" w:hAnsi="Arial" w:cs="Arial"/>
                <w:sz w:val="22"/>
                <w:szCs w:val="22"/>
              </w:rPr>
              <w:t>etc.</w:t>
            </w:r>
            <w:r w:rsidR="001D7054" w:rsidRPr="007C393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B1CE8" w14:textId="77777777" w:rsidR="00F61FEF" w:rsidRPr="007C3934" w:rsidRDefault="00F61FE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2B9144" w14:textId="77777777" w:rsidR="00F61FEF" w:rsidRPr="007C3934" w:rsidRDefault="00F61FEF">
      <w:pPr>
        <w:rPr>
          <w:rFonts w:ascii="Arial" w:hAnsi="Arial" w:cs="Arial"/>
          <w:sz w:val="22"/>
          <w:szCs w:val="22"/>
        </w:rPr>
      </w:pPr>
    </w:p>
    <w:p w14:paraId="1B69AB48" w14:textId="50ACCE02" w:rsidR="00014236" w:rsidRPr="007C3934" w:rsidRDefault="00014236">
      <w:pPr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>Le candidat énumère ci-après les véhicules utilisés par les membres de l’équipe en précisant la c</w:t>
      </w:r>
      <w:r w:rsidR="00456E63">
        <w:rPr>
          <w:rFonts w:ascii="Arial" w:hAnsi="Arial" w:cs="Arial"/>
          <w:sz w:val="22"/>
          <w:szCs w:val="22"/>
        </w:rPr>
        <w:t>até</w:t>
      </w:r>
      <w:r w:rsidRPr="007C3934">
        <w:rPr>
          <w:rFonts w:ascii="Arial" w:hAnsi="Arial" w:cs="Arial"/>
          <w:sz w:val="22"/>
          <w:szCs w:val="22"/>
        </w:rPr>
        <w:t>gorie du carburant ou électrique (marque, modèle, carburant, hybride, électrique)</w:t>
      </w:r>
      <w:r w:rsidR="007C3934" w:rsidRPr="007C3934">
        <w:rPr>
          <w:rFonts w:ascii="Arial" w:hAnsi="Arial" w:cs="Arial"/>
          <w:sz w:val="22"/>
          <w:szCs w:val="22"/>
        </w:rPr>
        <w:t> :</w:t>
      </w:r>
    </w:p>
    <w:p w14:paraId="64058076" w14:textId="77777777" w:rsidR="007C3934" w:rsidRPr="007C3934" w:rsidRDefault="007C3934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39"/>
        <w:gridCol w:w="1745"/>
        <w:gridCol w:w="5980"/>
      </w:tblGrid>
      <w:tr w:rsidR="00456E63" w:rsidRPr="007C3934" w14:paraId="64B70678" w14:textId="58377D3E" w:rsidTr="00456E63">
        <w:tc>
          <w:tcPr>
            <w:tcW w:w="1739" w:type="dxa"/>
          </w:tcPr>
          <w:p w14:paraId="39BF6E4D" w14:textId="3F0F8343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MARQUE </w:t>
            </w:r>
          </w:p>
        </w:tc>
        <w:tc>
          <w:tcPr>
            <w:tcW w:w="1745" w:type="dxa"/>
          </w:tcPr>
          <w:p w14:paraId="7FF76293" w14:textId="774D6CA5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MODELE </w:t>
            </w:r>
          </w:p>
        </w:tc>
        <w:tc>
          <w:tcPr>
            <w:tcW w:w="5980" w:type="dxa"/>
          </w:tcPr>
          <w:p w14:paraId="46A0CF6C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MODE DE CONSOMMATION </w:t>
            </w:r>
          </w:p>
          <w:p w14:paraId="508DA31A" w14:textId="64FEBC30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C3934">
              <w:rPr>
                <w:rFonts w:ascii="Arial" w:hAnsi="Arial" w:cs="Arial"/>
                <w:sz w:val="22"/>
                <w:szCs w:val="22"/>
              </w:rPr>
              <w:t>( hybride</w:t>
            </w:r>
            <w:proofErr w:type="gramEnd"/>
            <w:r w:rsidRPr="007C3934">
              <w:rPr>
                <w:rFonts w:ascii="Arial" w:hAnsi="Arial" w:cs="Arial"/>
                <w:sz w:val="22"/>
                <w:szCs w:val="22"/>
              </w:rPr>
              <w:t xml:space="preserve"> ou électrique ou diesel ou essence) </w:t>
            </w:r>
          </w:p>
        </w:tc>
      </w:tr>
      <w:tr w:rsidR="00456E63" w:rsidRPr="007C3934" w14:paraId="542076FF" w14:textId="3AA56B75" w:rsidTr="00456E63">
        <w:tc>
          <w:tcPr>
            <w:tcW w:w="1739" w:type="dxa"/>
          </w:tcPr>
          <w:p w14:paraId="5C800441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</w:tcPr>
          <w:p w14:paraId="36302993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14:paraId="70B7BED2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E63" w:rsidRPr="007C3934" w14:paraId="2CFE349C" w14:textId="75D7FDEF" w:rsidTr="00456E63">
        <w:tc>
          <w:tcPr>
            <w:tcW w:w="1739" w:type="dxa"/>
          </w:tcPr>
          <w:p w14:paraId="7C820673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</w:tcPr>
          <w:p w14:paraId="233E669C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14:paraId="2BF339D4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E63" w:rsidRPr="007C3934" w14:paraId="5495109E" w14:textId="7A177152" w:rsidTr="00456E63">
        <w:tc>
          <w:tcPr>
            <w:tcW w:w="1739" w:type="dxa"/>
          </w:tcPr>
          <w:p w14:paraId="2F352029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</w:tcPr>
          <w:p w14:paraId="241F966B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14:paraId="6ADA5252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E63" w:rsidRPr="007C3934" w14:paraId="542D579B" w14:textId="2E3B1DF4" w:rsidTr="00456E63">
        <w:tc>
          <w:tcPr>
            <w:tcW w:w="1739" w:type="dxa"/>
          </w:tcPr>
          <w:p w14:paraId="75AB6EE9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</w:tcPr>
          <w:p w14:paraId="4CCAE7F7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14:paraId="1F31CA5F" w14:textId="77777777" w:rsidR="00456E63" w:rsidRPr="007C3934" w:rsidRDefault="00456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49224B" w14:textId="77777777" w:rsidR="00014236" w:rsidRPr="007C3934" w:rsidRDefault="00014236">
      <w:pPr>
        <w:rPr>
          <w:rFonts w:ascii="Arial" w:hAnsi="Arial" w:cs="Arial"/>
          <w:sz w:val="22"/>
          <w:szCs w:val="22"/>
        </w:rPr>
      </w:pPr>
    </w:p>
    <w:p w14:paraId="7D5B8F30" w14:textId="77777777" w:rsidR="00014236" w:rsidRPr="007C3934" w:rsidRDefault="00014236">
      <w:pPr>
        <w:rPr>
          <w:rFonts w:ascii="Arial" w:hAnsi="Arial" w:cs="Arial"/>
          <w:sz w:val="22"/>
          <w:szCs w:val="22"/>
        </w:rPr>
      </w:pPr>
    </w:p>
    <w:p w14:paraId="25C4AA16" w14:textId="77777777" w:rsidR="00014236" w:rsidRDefault="00014236">
      <w:pPr>
        <w:rPr>
          <w:rFonts w:ascii="Arial" w:hAnsi="Arial" w:cs="Arial"/>
          <w:sz w:val="22"/>
          <w:szCs w:val="22"/>
        </w:rPr>
      </w:pPr>
    </w:p>
    <w:p w14:paraId="0096153F" w14:textId="77777777" w:rsidR="00456E63" w:rsidRDefault="00456E63">
      <w:pPr>
        <w:rPr>
          <w:rFonts w:ascii="Arial" w:hAnsi="Arial" w:cs="Arial"/>
          <w:sz w:val="22"/>
          <w:szCs w:val="22"/>
        </w:rPr>
      </w:pPr>
    </w:p>
    <w:p w14:paraId="2C30F74D" w14:textId="77777777" w:rsidR="00456E63" w:rsidRPr="007C3934" w:rsidRDefault="00456E63">
      <w:pPr>
        <w:rPr>
          <w:rFonts w:ascii="Arial" w:hAnsi="Arial" w:cs="Arial"/>
          <w:sz w:val="22"/>
          <w:szCs w:val="22"/>
        </w:rPr>
      </w:pPr>
    </w:p>
    <w:p w14:paraId="7FE77C6D" w14:textId="77777777" w:rsidR="00014236" w:rsidRPr="007C3934" w:rsidRDefault="00014236">
      <w:pPr>
        <w:rPr>
          <w:rFonts w:ascii="Arial" w:hAnsi="Arial" w:cs="Arial"/>
          <w:sz w:val="22"/>
          <w:szCs w:val="22"/>
        </w:rPr>
      </w:pPr>
      <w:bookmarkStart w:id="0" w:name="_Hlk211608463"/>
    </w:p>
    <w:p w14:paraId="44709EE4" w14:textId="2F76CA4B" w:rsidR="00F61FEF" w:rsidRPr="007C3934" w:rsidRDefault="00F61FEF" w:rsidP="007C3934">
      <w:pPr>
        <w:numPr>
          <w:ilvl w:val="0"/>
          <w:numId w:val="4"/>
        </w:numPr>
        <w:rPr>
          <w:rFonts w:ascii="Arial" w:hAnsi="Arial" w:cs="Arial"/>
          <w:sz w:val="22"/>
          <w:szCs w:val="22"/>
          <w:u w:val="single"/>
        </w:rPr>
      </w:pPr>
      <w:r w:rsidRPr="007C3934">
        <w:rPr>
          <w:rFonts w:ascii="Arial" w:hAnsi="Arial" w:cs="Arial"/>
          <w:sz w:val="22"/>
          <w:szCs w:val="22"/>
          <w:u w:val="single"/>
        </w:rPr>
        <w:t xml:space="preserve">Méthode utilisée </w:t>
      </w:r>
      <w:r w:rsidR="00014236" w:rsidRPr="007C3934">
        <w:rPr>
          <w:rFonts w:ascii="Arial" w:hAnsi="Arial" w:cs="Arial"/>
          <w:sz w:val="22"/>
          <w:szCs w:val="22"/>
          <w:u w:val="single"/>
        </w:rPr>
        <w:t>pour les piè</w:t>
      </w:r>
      <w:r w:rsidR="007C3934" w:rsidRPr="007C3934">
        <w:rPr>
          <w:rFonts w:ascii="Arial" w:hAnsi="Arial" w:cs="Arial"/>
          <w:sz w:val="22"/>
          <w:szCs w:val="22"/>
          <w:u w:val="single"/>
        </w:rPr>
        <w:t xml:space="preserve">ges </w:t>
      </w:r>
    </w:p>
    <w:p w14:paraId="67444FA1" w14:textId="77777777" w:rsidR="00C62036" w:rsidRPr="007C3934" w:rsidRDefault="00C62036" w:rsidP="00C62036">
      <w:pPr>
        <w:ind w:left="1425"/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510"/>
        <w:gridCol w:w="2987"/>
        <w:gridCol w:w="2977"/>
      </w:tblGrid>
      <w:tr w:rsidR="009053E0" w:rsidRPr="007C3934" w14:paraId="769E7BE4" w14:textId="77777777" w:rsidTr="009053E0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02937" w14:textId="77777777" w:rsidR="009053E0" w:rsidRPr="007C3934" w:rsidRDefault="009053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9CB10" w14:textId="10CA6C24" w:rsidR="009053E0" w:rsidRPr="007C3934" w:rsidRDefault="009053E0" w:rsidP="009053E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OUI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2BD5" w14:textId="38758DB7" w:rsidR="009053E0" w:rsidRPr="007C3934" w:rsidRDefault="009053E0" w:rsidP="009053E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NON</w:t>
            </w:r>
          </w:p>
        </w:tc>
      </w:tr>
      <w:tr w:rsidR="009053E0" w:rsidRPr="007C3934" w14:paraId="4A43569B" w14:textId="7EF04DB9" w:rsidTr="009053E0">
        <w:trPr>
          <w:trHeight w:val="86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C6BB8" w14:textId="42AFC9A6" w:rsidR="009053E0" w:rsidRPr="007C3934" w:rsidRDefault="009053E0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Réutilisation de pièges (récupération, vidage, nettoyage, remplissage avec des appâts et remis dans le circuit)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31FC" w14:textId="77777777" w:rsidR="009053E0" w:rsidRPr="007C3934" w:rsidRDefault="009053E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B5C7" w14:textId="77777777" w:rsidR="009053E0" w:rsidRPr="007C3934" w:rsidRDefault="009053E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53E0" w:rsidRPr="007C3934" w14:paraId="6181F200" w14:textId="0B649200" w:rsidTr="009053E0">
        <w:trPr>
          <w:trHeight w:val="58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E4BC8" w14:textId="77777777" w:rsidR="009053E0" w:rsidRPr="007C3934" w:rsidRDefault="009053E0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Mise en place de pièges neufs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DF879" w14:textId="77777777" w:rsidR="009053E0" w:rsidRPr="007C3934" w:rsidRDefault="009053E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C366" w14:textId="77777777" w:rsidR="009053E0" w:rsidRPr="007C3934" w:rsidRDefault="009053E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51AC1FA" w14:textId="77777777" w:rsidR="001C309D" w:rsidRDefault="001C309D">
      <w:pPr>
        <w:rPr>
          <w:rFonts w:ascii="Arial" w:hAnsi="Arial" w:cs="Arial"/>
          <w:sz w:val="22"/>
          <w:szCs w:val="22"/>
        </w:rPr>
      </w:pPr>
    </w:p>
    <w:p w14:paraId="296CA27A" w14:textId="2E906558" w:rsidR="007C3934" w:rsidRDefault="009053E0" w:rsidP="001C309D">
      <w:pPr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>Cocher la case correspondant à votre pratique</w:t>
      </w:r>
      <w:r w:rsidR="001C309D">
        <w:rPr>
          <w:rFonts w:ascii="Arial" w:hAnsi="Arial" w:cs="Arial"/>
          <w:sz w:val="22"/>
          <w:szCs w:val="22"/>
        </w:rPr>
        <w:t>.</w:t>
      </w:r>
    </w:p>
    <w:p w14:paraId="53BF81B3" w14:textId="77777777" w:rsidR="001C309D" w:rsidRDefault="001C309D" w:rsidP="001C309D">
      <w:pPr>
        <w:rPr>
          <w:rFonts w:ascii="Arial" w:hAnsi="Arial" w:cs="Arial"/>
          <w:sz w:val="22"/>
          <w:szCs w:val="22"/>
        </w:rPr>
      </w:pPr>
    </w:p>
    <w:p w14:paraId="5DD6D2F7" w14:textId="65A599FE" w:rsidR="007C3934" w:rsidRPr="001C309D" w:rsidRDefault="007C3934" w:rsidP="001C309D">
      <w:pPr>
        <w:rPr>
          <w:rFonts w:ascii="Arial" w:hAnsi="Arial" w:cs="Arial"/>
          <w:sz w:val="22"/>
          <w:szCs w:val="22"/>
        </w:rPr>
      </w:pPr>
      <w:bookmarkStart w:id="1" w:name="_Hlk211608369"/>
      <w:r w:rsidRPr="001C309D">
        <w:rPr>
          <w:rFonts w:ascii="Arial" w:hAnsi="Arial" w:cs="Arial"/>
          <w:sz w:val="22"/>
          <w:szCs w:val="22"/>
        </w:rPr>
        <w:t>Il est rappelé que le candidat, conformément au règlement de la consultation, doit décrire l’organisation proposée et un planning prévisionnel des interventions dues au titre du traitement préventif. </w:t>
      </w:r>
    </w:p>
    <w:bookmarkEnd w:id="1"/>
    <w:p w14:paraId="7B80D4F3" w14:textId="156847DE" w:rsidR="007C3934" w:rsidRPr="00456E63" w:rsidRDefault="007C3934">
      <w:pPr>
        <w:rPr>
          <w:rFonts w:ascii="Arial" w:hAnsi="Arial" w:cs="Arial"/>
        </w:rPr>
      </w:pPr>
    </w:p>
    <w:sectPr w:rsidR="007C3934" w:rsidRPr="00456E63">
      <w:headerReference w:type="default" r:id="rId8"/>
      <w:footerReference w:type="default" r:id="rId9"/>
      <w:pgSz w:w="11906" w:h="16838"/>
      <w:pgMar w:top="1134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3A8BC" w14:textId="77777777" w:rsidR="000D7723" w:rsidRDefault="000D7723">
      <w:r>
        <w:separator/>
      </w:r>
    </w:p>
  </w:endnote>
  <w:endnote w:type="continuationSeparator" w:id="0">
    <w:p w14:paraId="315DD9B7" w14:textId="77777777" w:rsidR="000D7723" w:rsidRDefault="000D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92"/>
      <w:gridCol w:w="8579"/>
    </w:tblGrid>
    <w:tr w:rsidR="00F61FEF" w14:paraId="7AD7F625" w14:textId="77777777">
      <w:tc>
        <w:tcPr>
          <w:tcW w:w="992" w:type="dxa"/>
          <w:tcBorders>
            <w:top w:val="single" w:sz="18" w:space="0" w:color="808080"/>
          </w:tcBorders>
          <w:shd w:val="clear" w:color="auto" w:fill="auto"/>
        </w:tcPr>
        <w:p w14:paraId="44291BFB" w14:textId="77777777" w:rsidR="00F61FEF" w:rsidRDefault="00F61FEF">
          <w:pPr>
            <w:pStyle w:val="Pieddepage"/>
            <w:jc w:val="right"/>
            <w:rPr>
              <w:b/>
              <w:bCs/>
              <w:color w:val="4F81BD"/>
              <w:sz w:val="32"/>
              <w:szCs w:val="32"/>
            </w:rPr>
          </w:pPr>
          <w:r>
            <w:rPr>
              <w:sz w:val="22"/>
              <w:szCs w:val="21"/>
            </w:rPr>
            <w:fldChar w:fldCharType="begin"/>
          </w:r>
          <w:r>
            <w:rPr>
              <w:sz w:val="22"/>
              <w:szCs w:val="21"/>
            </w:rPr>
            <w:instrText xml:space="preserve"> PAGE </w:instrText>
          </w:r>
          <w:r>
            <w:rPr>
              <w:sz w:val="22"/>
              <w:szCs w:val="21"/>
            </w:rPr>
            <w:fldChar w:fldCharType="separate"/>
          </w:r>
          <w:r w:rsidR="001D7054">
            <w:rPr>
              <w:noProof/>
              <w:sz w:val="22"/>
              <w:szCs w:val="21"/>
            </w:rPr>
            <w:t>2</w:t>
          </w:r>
          <w:r>
            <w:rPr>
              <w:sz w:val="22"/>
              <w:szCs w:val="21"/>
            </w:rPr>
            <w:fldChar w:fldCharType="end"/>
          </w:r>
        </w:p>
      </w:tc>
      <w:tc>
        <w:tcPr>
          <w:tcW w:w="8579" w:type="dxa"/>
          <w:tcBorders>
            <w:top w:val="single" w:sz="18" w:space="0" w:color="808080"/>
            <w:left w:val="single" w:sz="18" w:space="0" w:color="808080"/>
          </w:tcBorders>
          <w:shd w:val="clear" w:color="auto" w:fill="auto"/>
        </w:tcPr>
        <w:p w14:paraId="78233C94" w14:textId="77777777" w:rsidR="00F61FEF" w:rsidRDefault="00F61FEF">
          <w:pPr>
            <w:pStyle w:val="Pieddepage"/>
            <w:snapToGrid w:val="0"/>
            <w:rPr>
              <w:b/>
              <w:bCs/>
              <w:color w:val="4F81BD"/>
              <w:sz w:val="32"/>
              <w:szCs w:val="32"/>
            </w:rPr>
          </w:pPr>
        </w:p>
      </w:tc>
    </w:tr>
  </w:tbl>
  <w:p w14:paraId="4A0AD75C" w14:textId="77777777" w:rsidR="00F61FEF" w:rsidRDefault="00F61FEF">
    <w:pPr>
      <w:pStyle w:val="Pieddepage"/>
      <w:tabs>
        <w:tab w:val="clear" w:pos="4536"/>
        <w:tab w:val="clear" w:pos="9072"/>
        <w:tab w:val="center" w:pos="4677"/>
        <w:tab w:val="right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76A19" w14:textId="77777777" w:rsidR="000D7723" w:rsidRDefault="000D7723">
      <w:r>
        <w:separator/>
      </w:r>
    </w:p>
  </w:footnote>
  <w:footnote w:type="continuationSeparator" w:id="0">
    <w:p w14:paraId="5B2DC8D5" w14:textId="77777777" w:rsidR="000D7723" w:rsidRDefault="000D7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984C8" w14:textId="3731D7C4" w:rsidR="00C62036" w:rsidRDefault="00C62036" w:rsidP="00C62036">
    <w:pPr>
      <w:pStyle w:val="En-tte"/>
      <w:ind w:right="360"/>
      <w:jc w:val="right"/>
    </w:pPr>
    <w:r>
      <w:t>MA 07-2025 - LOT 1 DTR</w:t>
    </w:r>
  </w:p>
  <w:p w14:paraId="62E98E27" w14:textId="5801D231" w:rsidR="00F61FEF" w:rsidRPr="00C62036" w:rsidRDefault="00F61FEF" w:rsidP="00C6203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Cs w:val="20"/>
        <w:lang w:eastAsia="fr-FR" w:bidi="ar-SA"/>
      </w:r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4"/>
      </w:rPr>
    </w:lvl>
  </w:abstractNum>
  <w:abstractNum w:abstractNumId="4" w15:restartNumberingAfterBreak="0">
    <w:nsid w:val="36580BA6"/>
    <w:multiLevelType w:val="multilevel"/>
    <w:tmpl w:val="0E1E0212"/>
    <w:lvl w:ilvl="0">
      <w:start w:val="5"/>
      <w:numFmt w:val="bullet"/>
      <w:lvlText w:val="-"/>
      <w:lvlJc w:val="left"/>
      <w:pPr>
        <w:ind w:left="1" w:hanging="360"/>
      </w:pPr>
      <w:rPr>
        <w:rFonts w:ascii="OpenSymbol" w:hAnsi="OpenSymbol" w:cs="OpenSymbol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5" w15:restartNumberingAfterBreak="0">
    <w:nsid w:val="602C32B0"/>
    <w:multiLevelType w:val="hybridMultilevel"/>
    <w:tmpl w:val="AF5C0312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DE52B06"/>
    <w:multiLevelType w:val="multilevel"/>
    <w:tmpl w:val="8D20790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11325551">
    <w:abstractNumId w:val="0"/>
  </w:num>
  <w:num w:numId="2" w16cid:durableId="2116438713">
    <w:abstractNumId w:val="1"/>
  </w:num>
  <w:num w:numId="3" w16cid:durableId="1757701374">
    <w:abstractNumId w:val="2"/>
  </w:num>
  <w:num w:numId="4" w16cid:durableId="748312586">
    <w:abstractNumId w:val="3"/>
  </w:num>
  <w:num w:numId="5" w16cid:durableId="1515069417">
    <w:abstractNumId w:val="6"/>
  </w:num>
  <w:num w:numId="6" w16cid:durableId="1422407001">
    <w:abstractNumId w:val="5"/>
  </w:num>
  <w:num w:numId="7" w16cid:durableId="18482072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27C7"/>
    <w:rsid w:val="00014236"/>
    <w:rsid w:val="000D7723"/>
    <w:rsid w:val="00103CDF"/>
    <w:rsid w:val="0017052D"/>
    <w:rsid w:val="00196CA9"/>
    <w:rsid w:val="001C309D"/>
    <w:rsid w:val="001D7054"/>
    <w:rsid w:val="001F32DF"/>
    <w:rsid w:val="00230CBE"/>
    <w:rsid w:val="002466EF"/>
    <w:rsid w:val="00303825"/>
    <w:rsid w:val="003F0E15"/>
    <w:rsid w:val="00443E30"/>
    <w:rsid w:val="00456E63"/>
    <w:rsid w:val="004D06E4"/>
    <w:rsid w:val="005A2BEE"/>
    <w:rsid w:val="006A6169"/>
    <w:rsid w:val="006E2FBB"/>
    <w:rsid w:val="006F2385"/>
    <w:rsid w:val="00772763"/>
    <w:rsid w:val="007C3934"/>
    <w:rsid w:val="007D75B1"/>
    <w:rsid w:val="00803892"/>
    <w:rsid w:val="00836498"/>
    <w:rsid w:val="009053E0"/>
    <w:rsid w:val="009441C2"/>
    <w:rsid w:val="009960D1"/>
    <w:rsid w:val="00AF0B26"/>
    <w:rsid w:val="00C57B03"/>
    <w:rsid w:val="00C62036"/>
    <w:rsid w:val="00C64EB5"/>
    <w:rsid w:val="00DE6A08"/>
    <w:rsid w:val="00E12790"/>
    <w:rsid w:val="00EA27C7"/>
    <w:rsid w:val="00EF117F"/>
    <w:rsid w:val="00F00616"/>
    <w:rsid w:val="00F61FEF"/>
    <w:rsid w:val="00F77AE9"/>
    <w:rsid w:val="00FB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85D7BA6"/>
  <w15:chartTrackingRefBased/>
  <w15:docId w15:val="{C942E9F9-D737-46BD-9E30-12F5BE33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caps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caps/>
      <w:sz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120" w:line="360" w:lineRule="auto"/>
      <w:jc w:val="both"/>
      <w:outlineLvl w:val="3"/>
    </w:pPr>
    <w:rPr>
      <w:rFonts w:ascii="Arial" w:hAnsi="Arial" w:cs="Arial"/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 w:cs="Arial"/>
      <w:b/>
      <w:sz w:val="22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b/>
      <w:smallCap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48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spacing w:before="120" w:after="240"/>
      <w:jc w:val="center"/>
      <w:outlineLvl w:val="8"/>
    </w:pPr>
    <w:rPr>
      <w:rFonts w:ascii="Arial" w:hAnsi="Arial" w:cs="Arial"/>
      <w:b/>
      <w:smallCap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ourier New" w:hAnsi="Courier New" w:cs="Courier New" w:hint="default"/>
      <w:sz w:val="24"/>
      <w:szCs w:val="24"/>
    </w:rPr>
  </w:style>
  <w:style w:type="character" w:customStyle="1" w:styleId="WW8Num3z0">
    <w:name w:val="WW8Num3z0"/>
    <w:rPr>
      <w:rFonts w:ascii="Wingdings" w:hAnsi="Wingdings" w:cs="Wingdings" w:hint="default"/>
      <w:szCs w:val="20"/>
      <w:lang w:eastAsia="fr-FR" w:bidi="ar-SA"/>
    </w:rPr>
  </w:style>
  <w:style w:type="character" w:customStyle="1" w:styleId="WW8Num4z0">
    <w:name w:val="WW8Num4z0"/>
    <w:rPr>
      <w:rFonts w:ascii="Wingdings" w:hAnsi="Wingdings" w:cs="Wingdings" w:hint="default"/>
      <w:sz w:val="24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Wingdings" w:eastAsia="Times New Roman" w:hAnsi="Wingdings" w:cs="Wingdings" w:hint="default"/>
      <w:szCs w:val="20"/>
      <w:lang w:eastAsia="fr-FR" w:bidi="ar-SA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Wingdings" w:hAnsi="Wingdings" w:cs="Wingdings" w:hint="default"/>
      <w:sz w:val="16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sz w:val="24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St3z0">
    <w:name w:val="WW8NumSt3z0"/>
    <w:rPr>
      <w:rFonts w:ascii="Symbol" w:hAnsi="Symbol" w:cs="Symbol" w:hint="default"/>
    </w:rPr>
  </w:style>
  <w:style w:type="character" w:customStyle="1" w:styleId="WW8NumSt8z0">
    <w:name w:val="WW8NumSt8z0"/>
    <w:rPr>
      <w:rFonts w:ascii="Wingdings" w:hAnsi="Wingdings" w:cs="Wingdings" w:hint="default"/>
      <w:sz w:val="20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b/>
      <w:bCs/>
    </w:rPr>
  </w:style>
  <w:style w:type="character" w:customStyle="1" w:styleId="PieddepageCar">
    <w:name w:val="Pied de page Car"/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</w:style>
  <w:style w:type="character" w:customStyle="1" w:styleId="ObjetducommentaireCar">
    <w:name w:val="Objet du commentaire Car"/>
    <w:rPr>
      <w:b/>
      <w:bCs/>
    </w:rPr>
  </w:style>
  <w:style w:type="character" w:customStyle="1" w:styleId="ParagraphedelisteCar">
    <w:name w:val="Paragraphe de liste Car"/>
    <w:uiPriority w:val="34"/>
    <w:qFormat/>
    <w:rPr>
      <w:rFonts w:eastAsia="Arial Unicode MS" w:cs="Mangal"/>
      <w:sz w:val="24"/>
      <w:szCs w:val="24"/>
      <w:lang w:eastAsia="zh-CN" w:bidi="hi-IN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b/>
      <w:smallCaps/>
      <w:sz w:val="18"/>
    </w:rPr>
  </w:style>
  <w:style w:type="paragraph" w:styleId="Liste">
    <w:name w:val="List"/>
    <w:basedOn w:val="Corpsdetexte"/>
    <w:rPr>
      <w:rFonts w:ascii="Liberation Sans" w:hAnsi="Liberation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rPr>
      <w:rFonts w:ascii="Arial" w:hAnsi="Arial" w:cs="Arial"/>
      <w:sz w:val="22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 w:cs="Arial"/>
      <w:sz w:val="22"/>
    </w:rPr>
  </w:style>
  <w:style w:type="paragraph" w:styleId="Retraitcorpsdetexte">
    <w:name w:val="Body Text Indent"/>
    <w:basedOn w:val="Normal"/>
    <w:pPr>
      <w:spacing w:before="60"/>
      <w:ind w:left="227"/>
    </w:pPr>
    <w:rPr>
      <w:sz w:val="24"/>
    </w:rPr>
  </w:style>
  <w:style w:type="paragraph" w:customStyle="1" w:styleId="Retraitcorpsdetexte21">
    <w:name w:val="Retrait corps de texte 21"/>
    <w:basedOn w:val="Normal"/>
    <w:pPr>
      <w:ind w:left="708"/>
    </w:pPr>
    <w:rPr>
      <w:sz w:val="24"/>
    </w:rPr>
  </w:style>
  <w:style w:type="paragraph" w:styleId="Notedebasdepage">
    <w:name w:val="footnote text"/>
    <w:basedOn w:val="Normal"/>
  </w:style>
  <w:style w:type="paragraph" w:customStyle="1" w:styleId="jojo">
    <w:name w:val="jojo"/>
    <w:basedOn w:val="Normal"/>
    <w:rPr>
      <w:rFonts w:ascii="Arial" w:hAnsi="Arial" w:cs="Arial"/>
      <w:sz w:val="24"/>
    </w:rPr>
  </w:style>
  <w:style w:type="paragraph" w:customStyle="1" w:styleId="Corpsdetexte210">
    <w:name w:val="Corps de texte 21"/>
    <w:basedOn w:val="Normal"/>
    <w:pPr>
      <w:jc w:val="both"/>
    </w:pPr>
    <w:rPr>
      <w:rFonts w:ascii="Verdana" w:hAnsi="Verdana" w:cs="Verdana"/>
      <w:sz w:val="21"/>
    </w:rPr>
  </w:style>
  <w:style w:type="paragraph" w:customStyle="1" w:styleId="Corpsdetexte310">
    <w:name w:val="Corps de texte 31"/>
    <w:basedOn w:val="Normal"/>
    <w:rPr>
      <w:rFonts w:ascii="Palatino" w:hAnsi="Palatino" w:cs="Palatino"/>
      <w:b/>
      <w:smallCaps/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Paragraphedeliste">
    <w:name w:val="List Paragraph"/>
    <w:basedOn w:val="Normal"/>
    <w:uiPriority w:val="34"/>
    <w:qFormat/>
    <w:pPr>
      <w:tabs>
        <w:tab w:val="left" w:pos="708"/>
      </w:tabs>
      <w:spacing w:after="200" w:line="276" w:lineRule="auto"/>
      <w:ind w:left="720"/>
    </w:pPr>
    <w:rPr>
      <w:rFonts w:eastAsia="Arial Unicode MS" w:cs="Mangal"/>
      <w:sz w:val="24"/>
      <w:szCs w:val="24"/>
      <w:lang w:bidi="hi-I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re">
    <w:name w:val="Title"/>
    <w:basedOn w:val="Titre10"/>
    <w:next w:val="Corpsdetexte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Titre10"/>
    <w:next w:val="Corpsdetexte"/>
    <w:qFormat/>
    <w:pPr>
      <w:spacing w:before="60"/>
      <w:jc w:val="center"/>
    </w:pPr>
    <w:rPr>
      <w:sz w:val="36"/>
      <w:szCs w:val="36"/>
    </w:rPr>
  </w:style>
  <w:style w:type="table" w:styleId="Grilledutableau">
    <w:name w:val="Table Grid"/>
    <w:basedOn w:val="TableauNormal"/>
    <w:uiPriority w:val="59"/>
    <w:rsid w:val="007C3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qFormat/>
    <w:rsid w:val="007C3934"/>
    <w:pPr>
      <w:tabs>
        <w:tab w:val="left" w:pos="708"/>
      </w:tabs>
      <w:suppressAutoHyphens/>
      <w:spacing w:after="200" w:line="276" w:lineRule="auto"/>
    </w:pPr>
    <w:rPr>
      <w:rFonts w:eastAsia="Arial Unicode MS" w:cs="Mangal"/>
      <w:sz w:val="24"/>
      <w:szCs w:val="24"/>
      <w:lang w:eastAsia="zh-CN" w:bidi="hi-IN"/>
    </w:rPr>
  </w:style>
  <w:style w:type="character" w:customStyle="1" w:styleId="StandardCar">
    <w:name w:val="Standard Car"/>
    <w:link w:val="Standard"/>
    <w:qFormat/>
    <w:rsid w:val="007C3934"/>
    <w:rPr>
      <w:rFonts w:eastAsia="Arial Unicode MS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417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ADMINISTRATIVE</vt:lpstr>
    </vt:vector>
  </TitlesOfParts>
  <Company>Microsoft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ADMINISTRATIVE</dc:title>
  <dc:subject/>
  <dc:creator>Philippe BOGNAUX 751</dc:creator>
  <cp:keywords/>
  <dc:description/>
  <cp:lastModifiedBy>Laura FABRY 751</cp:lastModifiedBy>
  <cp:revision>19</cp:revision>
  <cp:lastPrinted>2017-06-14T11:27:00Z</cp:lastPrinted>
  <dcterms:created xsi:type="dcterms:W3CDTF">2025-05-26T12:06:00Z</dcterms:created>
  <dcterms:modified xsi:type="dcterms:W3CDTF">2025-10-17T13:48:00Z</dcterms:modified>
</cp:coreProperties>
</file>